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4D5B77" w14:textId="77777777" w:rsidR="00D02137" w:rsidRDefault="00D02137" w:rsidP="00F81BF6">
      <w:pPr>
        <w:pStyle w:val="Ttulo"/>
        <w:rPr>
          <w:rFonts w:ascii="Calibri" w:hAnsi="Calibri"/>
          <w:sz w:val="24"/>
          <w14:shadow w14:blurRad="0" w14:dist="0" w14:dir="0" w14:sx="0" w14:sy="0" w14:kx="0" w14:ky="0" w14:algn="none">
            <w14:srgbClr w14:val="000000"/>
          </w14:shadow>
        </w:rPr>
      </w:pPr>
    </w:p>
    <w:p w14:paraId="48CC0343" w14:textId="18B26EB2" w:rsidR="00F81BF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55094A">
        <w:rPr>
          <w:rFonts w:ascii="Calibri" w:hAnsi="Calibri"/>
          <w:sz w:val="24"/>
          <w14:shadow w14:blurRad="0" w14:dist="0" w14:dir="0" w14:sx="0" w14:sy="0" w14:kx="0" w14:ky="0" w14:algn="none">
            <w14:srgbClr w14:val="000000"/>
          </w14:shadow>
        </w:rPr>
        <w:t xml:space="preserve">ELETRÔNICO nº </w:t>
      </w:r>
      <w:r w:rsidR="005031C0" w:rsidRPr="0055094A">
        <w:rPr>
          <w:rFonts w:ascii="Calibri" w:hAnsi="Calibri"/>
          <w:sz w:val="24"/>
          <w14:shadow w14:blurRad="0" w14:dist="0" w14:dir="0" w14:sx="0" w14:sy="0" w14:kx="0" w14:ky="0" w14:algn="none">
            <w14:srgbClr w14:val="000000"/>
          </w14:shadow>
        </w:rPr>
        <w:t>0919</w:t>
      </w:r>
      <w:r w:rsidR="00F2392A" w:rsidRPr="0055094A">
        <w:rPr>
          <w:rFonts w:ascii="Calibri" w:hAnsi="Calibri"/>
          <w:sz w:val="24"/>
          <w14:shadow w14:blurRad="0" w14:dist="0" w14:dir="0" w14:sx="0" w14:sy="0" w14:kx="0" w14:ky="0" w14:algn="none">
            <w14:srgbClr w14:val="000000"/>
          </w14:shadow>
        </w:rPr>
        <w:t>/20</w:t>
      </w:r>
      <w:r w:rsidR="00095A81" w:rsidRPr="0055094A">
        <w:rPr>
          <w:rFonts w:ascii="Calibri" w:hAnsi="Calibri"/>
          <w:sz w:val="24"/>
          <w14:shadow w14:blurRad="0" w14:dist="0" w14:dir="0" w14:sx="0" w14:sy="0" w14:kx="0" w14:ky="0" w14:algn="none">
            <w14:srgbClr w14:val="000000"/>
          </w14:shadow>
        </w:rPr>
        <w:t>2</w:t>
      </w:r>
      <w:r w:rsidR="003618FC" w:rsidRPr="0055094A">
        <w:rPr>
          <w:rFonts w:ascii="Calibri" w:hAnsi="Calibri"/>
          <w:sz w:val="24"/>
          <w14:shadow w14:blurRad="0" w14:dist="0" w14:dir="0" w14:sx="0" w14:sy="0" w14:kx="0" w14:ky="0" w14:algn="none">
            <w14:srgbClr w14:val="000000"/>
          </w14:shadow>
        </w:rPr>
        <w:t>5</w:t>
      </w:r>
      <w:r w:rsidR="00640E9B">
        <w:rPr>
          <w:rFonts w:ascii="Calibri" w:hAnsi="Calibri"/>
          <w:sz w:val="24"/>
          <w14:shadow w14:blurRad="0" w14:dist="0" w14:dir="0" w14:sx="0" w14:sy="0" w14:kx="0" w14:ky="0" w14:algn="none">
            <w14:srgbClr w14:val="000000"/>
          </w14:shadow>
        </w:rPr>
        <w:t xml:space="preserve"> SRP</w:t>
      </w:r>
    </w:p>
    <w:p w14:paraId="632618C8" w14:textId="71D69529" w:rsidR="00D439AC" w:rsidRPr="00D439AC" w:rsidRDefault="00D439AC" w:rsidP="00D439AC">
      <w:pPr>
        <w:pStyle w:val="Subttulo"/>
        <w:rPr>
          <w:rFonts w:ascii="Calibri" w:hAnsi="Calibri" w:cs="Calibri"/>
        </w:rPr>
      </w:pPr>
      <w:r w:rsidRPr="00D439AC">
        <w:rPr>
          <w:rFonts w:ascii="Calibri" w:hAnsi="Calibri" w:cs="Calibri"/>
        </w:rPr>
        <w:t>CONTRATO 221</w:t>
      </w:r>
      <w:r w:rsidR="001F1FC7">
        <w:rPr>
          <w:rFonts w:ascii="Calibri" w:hAnsi="Calibri" w:cs="Calibri"/>
        </w:rPr>
        <w:t>5</w:t>
      </w:r>
      <w:r w:rsidRPr="00D439AC">
        <w:rPr>
          <w:rFonts w:ascii="Calibri" w:hAnsi="Calibri" w:cs="Calibri"/>
        </w:rPr>
        <w:t>/2025/UDESC/REITORIA</w:t>
      </w:r>
    </w:p>
    <w:p w14:paraId="5BE9C226" w14:textId="77777777" w:rsidR="00C1105C" w:rsidRPr="0055094A" w:rsidRDefault="00C1105C" w:rsidP="00C1105C">
      <w:pPr>
        <w:pStyle w:val="Recuodecorpodetexto2"/>
        <w:spacing w:after="0" w:line="240" w:lineRule="auto"/>
        <w:ind w:left="3827"/>
        <w:jc w:val="both"/>
        <w:rPr>
          <w:rFonts w:ascii="Calibri" w:hAnsi="Calibri"/>
          <w:b/>
        </w:rPr>
      </w:pPr>
    </w:p>
    <w:p w14:paraId="31CA1142" w14:textId="65A9934E" w:rsidR="00F81BF6" w:rsidRPr="009B21AF" w:rsidRDefault="005031C0" w:rsidP="00F81BF6">
      <w:pPr>
        <w:pStyle w:val="Recuodecorpodetexto2"/>
        <w:spacing w:line="240" w:lineRule="auto"/>
        <w:ind w:left="3827"/>
        <w:jc w:val="both"/>
        <w:rPr>
          <w:rFonts w:ascii="Calibri" w:hAnsi="Calibri"/>
          <w:bCs/>
          <w:sz w:val="22"/>
          <w:szCs w:val="22"/>
        </w:rPr>
      </w:pPr>
      <w:r w:rsidRPr="00D439AC">
        <w:rPr>
          <w:rFonts w:ascii="Calibri" w:hAnsi="Calibri"/>
          <w:b/>
          <w:sz w:val="22"/>
          <w:szCs w:val="22"/>
        </w:rPr>
        <w:t xml:space="preserve">AQUISIÇÃO DE EQUIPAMENTOS DE INFORMÁTICA PARA A UDESC </w:t>
      </w:r>
      <w:r w:rsidR="00F81BF6" w:rsidRPr="0055094A">
        <w:rPr>
          <w:rFonts w:ascii="Calibri" w:hAnsi="Calibri"/>
          <w:bCs/>
          <w:sz w:val="22"/>
          <w:szCs w:val="22"/>
        </w:rPr>
        <w:t>QUE ENTRE SI CELEBRAM A FUNDAÇÃO UNIVERSIDADE</w:t>
      </w:r>
      <w:r w:rsidR="00F81BF6" w:rsidRPr="009B21AF">
        <w:rPr>
          <w:rFonts w:ascii="Calibri" w:hAnsi="Calibri"/>
          <w:bCs/>
          <w:sz w:val="22"/>
          <w:szCs w:val="22"/>
        </w:rPr>
        <w:t xml:space="preserve"> DO ESTADO DE SANTA CATARINA – UDESC E A EMPRESA</w:t>
      </w:r>
      <w:r w:rsidR="00D439AC">
        <w:rPr>
          <w:rFonts w:ascii="Calibri" w:hAnsi="Calibri"/>
          <w:bCs/>
          <w:sz w:val="22"/>
          <w:szCs w:val="22"/>
        </w:rPr>
        <w:t xml:space="preserve"> </w:t>
      </w:r>
      <w:r w:rsidR="001F1FC7" w:rsidRPr="001F1FC7">
        <w:rPr>
          <w:rFonts w:ascii="Calibri" w:hAnsi="Calibri"/>
          <w:bCs/>
          <w:sz w:val="22"/>
          <w:szCs w:val="22"/>
        </w:rPr>
        <w:t>ATHENAS AUTOMAÇÃO LTDA</w:t>
      </w:r>
      <w:r w:rsidR="00F81BF6" w:rsidRPr="009B21AF">
        <w:rPr>
          <w:rFonts w:ascii="Calibri" w:hAnsi="Calibri"/>
          <w:bCs/>
          <w:sz w:val="22"/>
          <w:szCs w:val="22"/>
        </w:rPr>
        <w:t xml:space="preserve"> </w:t>
      </w:r>
    </w:p>
    <w:p w14:paraId="3004E892" w14:textId="77777777" w:rsidR="00F81BF6" w:rsidRPr="00D02137" w:rsidRDefault="00F81BF6" w:rsidP="00F81BF6">
      <w:pPr>
        <w:jc w:val="both"/>
        <w:rPr>
          <w:rFonts w:ascii="Calibri" w:hAnsi="Calibri"/>
          <w:bCs/>
          <w:sz w:val="18"/>
          <w:szCs w:val="18"/>
        </w:rPr>
      </w:pPr>
    </w:p>
    <w:p w14:paraId="475AE97A" w14:textId="1CE52A94" w:rsidR="00F81BF6" w:rsidRPr="009B21AF" w:rsidRDefault="002E7CB6" w:rsidP="00D439AC">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w:t>
      </w:r>
      <w:r w:rsidR="00D439AC">
        <w:rPr>
          <w:rFonts w:ascii="Calibri" w:hAnsi="Calibri" w:cs="Calibri"/>
          <w:bCs/>
          <w:sz w:val="22"/>
          <w:szCs w:val="22"/>
        </w:rPr>
        <w:t>enida</w:t>
      </w:r>
      <w:r w:rsidR="00F81BF6" w:rsidRPr="009B21AF">
        <w:rPr>
          <w:rFonts w:ascii="Calibri" w:hAnsi="Calibri" w:cs="Calibri"/>
          <w:bCs/>
          <w:sz w:val="22"/>
          <w:szCs w:val="22"/>
        </w:rPr>
        <w:t xml:space="preserve">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Fernando Fragalli</w:t>
      </w:r>
      <w:r w:rsidR="00F81BF6" w:rsidRPr="009B21AF">
        <w:rPr>
          <w:rFonts w:ascii="Calibri" w:hAnsi="Calibri" w:cs="Calibri"/>
          <w:sz w:val="22"/>
          <w:szCs w:val="22"/>
        </w:rPr>
        <w:t xml:space="preserve">, </w:t>
      </w:r>
      <w:r w:rsidR="00D439AC">
        <w:rPr>
          <w:rFonts w:ascii="Calibri" w:hAnsi="Calibri" w:cs="Calibri"/>
          <w:sz w:val="22"/>
          <w:szCs w:val="22"/>
        </w:rPr>
        <w:t xml:space="preserve">CI nº </w:t>
      </w:r>
      <w:r w:rsidR="00D439AC" w:rsidRPr="00D439AC">
        <w:rPr>
          <w:rFonts w:ascii="Calibri" w:hAnsi="Calibri" w:cs="Calibri"/>
          <w:sz w:val="22"/>
          <w:szCs w:val="22"/>
        </w:rPr>
        <w:t>7625826/SSPSC, CPF 030.106.838-04</w:t>
      </w:r>
      <w:r w:rsidR="00F81BF6" w:rsidRPr="009B21AF">
        <w:rPr>
          <w:rFonts w:ascii="Calibri" w:hAnsi="Calibri" w:cs="Calibri"/>
          <w:bCs/>
          <w:sz w:val="22"/>
          <w:szCs w:val="22"/>
        </w:rPr>
        <w:t>, e de outro lado a empresa</w:t>
      </w:r>
      <w:r w:rsidR="001F1FC7">
        <w:rPr>
          <w:rFonts w:ascii="Calibri" w:hAnsi="Calibri" w:cs="Calibri"/>
          <w:bCs/>
          <w:sz w:val="22"/>
          <w:szCs w:val="22"/>
        </w:rPr>
        <w:t xml:space="preserve"> </w:t>
      </w:r>
      <w:r w:rsidR="001F1FC7" w:rsidRPr="001F1FC7">
        <w:rPr>
          <w:rFonts w:ascii="Calibri" w:hAnsi="Calibri" w:cs="Calibri"/>
          <w:b/>
          <w:sz w:val="22"/>
          <w:szCs w:val="22"/>
        </w:rPr>
        <w:t>ATHENAS AUTOMAÇÃO LTDA</w:t>
      </w:r>
      <w:r w:rsidR="00B114E6">
        <w:rPr>
          <w:rFonts w:ascii="Calibri" w:hAnsi="Calibri" w:cs="Calibri"/>
          <w:b/>
          <w:sz w:val="22"/>
          <w:szCs w:val="22"/>
        </w:rPr>
        <w:t xml:space="preserve"> (filial)</w:t>
      </w:r>
      <w:r w:rsidR="00D439AC" w:rsidRPr="008F708C">
        <w:rPr>
          <w:rFonts w:ascii="Calibri" w:hAnsi="Calibri" w:cs="Calibri"/>
          <w:bCs/>
          <w:sz w:val="22"/>
          <w:szCs w:val="22"/>
        </w:rPr>
        <w:t>,</w:t>
      </w:r>
      <w:r w:rsidR="00F81BF6" w:rsidRPr="009B21AF">
        <w:rPr>
          <w:rFonts w:ascii="Calibri" w:hAnsi="Calibri" w:cs="Calibri"/>
          <w:bCs/>
          <w:sz w:val="22"/>
          <w:szCs w:val="22"/>
        </w:rPr>
        <w:t xml:space="preserve"> estabelecida </w:t>
      </w:r>
      <w:r w:rsidR="00F81BF6" w:rsidRPr="001F1FC7">
        <w:rPr>
          <w:rFonts w:ascii="Calibri" w:hAnsi="Calibri" w:cs="Calibri"/>
          <w:bCs/>
          <w:sz w:val="22"/>
          <w:szCs w:val="22"/>
        </w:rPr>
        <w:t>na</w:t>
      </w:r>
      <w:r w:rsidR="001F1FC7" w:rsidRPr="001F1FC7">
        <w:rPr>
          <w:rFonts w:ascii="Calibri" w:hAnsi="Calibri" w:cs="Calibri"/>
          <w:bCs/>
          <w:sz w:val="22"/>
          <w:szCs w:val="22"/>
        </w:rPr>
        <w:t xml:space="preserve"> Rodovia ES-010, 2594, KM 260, quadracha lote 343, sala B4, Jardim Limoeiro, Serra/ES – CEP 2916-414, </w:t>
      </w:r>
      <w:r w:rsidR="00F81BF6" w:rsidRPr="001F1FC7">
        <w:rPr>
          <w:rFonts w:ascii="Calibri" w:hAnsi="Calibri" w:cs="Calibri"/>
          <w:bCs/>
          <w:sz w:val="22"/>
          <w:szCs w:val="22"/>
        </w:rPr>
        <w:t>inscrita no CNPJ sob o nº</w:t>
      </w:r>
      <w:r w:rsidR="001F1FC7" w:rsidRPr="001F1FC7">
        <w:rPr>
          <w:rFonts w:ascii="Calibri" w:hAnsi="Calibri" w:cs="Calibri"/>
          <w:bCs/>
          <w:sz w:val="22"/>
          <w:szCs w:val="22"/>
        </w:rPr>
        <w:t xml:space="preserve"> 01.425.676/0003-51</w:t>
      </w:r>
      <w:r w:rsidR="001F1FC7">
        <w:rPr>
          <w:rFonts w:ascii="Calibri" w:hAnsi="Calibri" w:cs="Calibri"/>
          <w:bCs/>
          <w:sz w:val="22"/>
          <w:szCs w:val="22"/>
        </w:rPr>
        <w:t xml:space="preserve">, </w:t>
      </w:r>
      <w:r w:rsidR="00F81BF6" w:rsidRPr="009B21AF">
        <w:rPr>
          <w:rFonts w:ascii="Calibri" w:hAnsi="Calibri" w:cs="Calibri"/>
          <w:bCs/>
          <w:sz w:val="22"/>
          <w:szCs w:val="22"/>
        </w:rPr>
        <w:t xml:space="preserve">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18D28FB5" w:rsidR="00F81BF6" w:rsidRPr="009B21AF" w:rsidRDefault="00A54DA0" w:rsidP="00F81BF6">
      <w:pPr>
        <w:pStyle w:val="Corpodetexto23"/>
        <w:rPr>
          <w:rFonts w:ascii="Calibri" w:hAnsi="Calibri" w:cs="Calibri"/>
          <w:color w:val="auto"/>
          <w:sz w:val="22"/>
          <w:szCs w:val="22"/>
        </w:rPr>
      </w:pPr>
      <w:r w:rsidRPr="0055094A">
        <w:rPr>
          <w:rFonts w:ascii="Calibri" w:hAnsi="Calibri" w:cs="Calibri"/>
          <w:color w:val="auto"/>
          <w:sz w:val="22"/>
          <w:szCs w:val="22"/>
        </w:rPr>
        <w:t xml:space="preserve">Constitui objeto do presente a </w:t>
      </w:r>
      <w:r w:rsidR="005031C0" w:rsidRPr="0055094A">
        <w:rPr>
          <w:rFonts w:ascii="Calibri" w:hAnsi="Calibri" w:cs="Calibri"/>
          <w:color w:val="auto"/>
          <w:sz w:val="22"/>
          <w:szCs w:val="22"/>
        </w:rPr>
        <w:t>AQUISIÇÃO DE EQUIPAMENTOS DE INFORMÁTICA PARA A UDESC</w:t>
      </w:r>
      <w:r w:rsidR="00F81BF6" w:rsidRPr="0055094A">
        <w:rPr>
          <w:rFonts w:ascii="Calibri" w:hAnsi="Calibri" w:cs="Calibri"/>
          <w:color w:val="auto"/>
          <w:sz w:val="22"/>
          <w:szCs w:val="22"/>
        </w:rPr>
        <w:t>,</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11FB3834" w:rsidR="00F81BF6" w:rsidRPr="001F1FC7" w:rsidRDefault="00F81BF6" w:rsidP="00F81BF6">
      <w:pPr>
        <w:pStyle w:val="WW-Corpodetexto2"/>
        <w:autoSpaceDE/>
        <w:rPr>
          <w:rFonts w:ascii="Calibri" w:hAnsi="Calibri" w:cs="Calibri"/>
          <w:b/>
          <w:bCs/>
          <w:color w:val="FF0000"/>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w:t>
      </w:r>
      <w:r w:rsidRPr="001F1FC7">
        <w:rPr>
          <w:rFonts w:ascii="Calibri" w:hAnsi="Calibri" w:cs="Calibri"/>
          <w:sz w:val="22"/>
          <w:szCs w:val="22"/>
        </w:rPr>
        <w:t xml:space="preserve">O valor total deste Contrato é de </w:t>
      </w:r>
      <w:r w:rsidR="001F1FC7" w:rsidRPr="001F1FC7">
        <w:rPr>
          <w:rFonts w:ascii="Calibri" w:hAnsi="Calibri" w:cs="Calibri"/>
          <w:b/>
          <w:bCs/>
          <w:sz w:val="22"/>
          <w:szCs w:val="22"/>
        </w:rPr>
        <w:t>R$ 1.191.190,00</w:t>
      </w:r>
      <w:r w:rsidR="00A15D7D" w:rsidRPr="001F1FC7">
        <w:rPr>
          <w:rFonts w:ascii="Calibri" w:hAnsi="Calibri" w:cs="Calibri"/>
          <w:b/>
          <w:bCs/>
          <w:sz w:val="22"/>
          <w:szCs w:val="22"/>
        </w:rPr>
        <w:t xml:space="preserve"> </w:t>
      </w:r>
      <w:r w:rsidRPr="001F1FC7">
        <w:rPr>
          <w:rFonts w:ascii="Calibri" w:hAnsi="Calibri" w:cs="Calibri"/>
          <w:b/>
          <w:bCs/>
          <w:sz w:val="22"/>
          <w:szCs w:val="22"/>
        </w:rPr>
        <w:t>(</w:t>
      </w:r>
      <w:r w:rsidR="001F1FC7">
        <w:rPr>
          <w:rFonts w:ascii="Calibri" w:hAnsi="Calibri" w:cs="Calibri"/>
          <w:b/>
          <w:bCs/>
          <w:sz w:val="22"/>
          <w:szCs w:val="22"/>
        </w:rPr>
        <w:t>um milhão, cento e noventa e um mil, cento e noventa reais</w:t>
      </w:r>
      <w:r w:rsidRPr="001F1FC7">
        <w:rPr>
          <w:rFonts w:ascii="Calibri" w:hAnsi="Calibri" w:cs="Calibri"/>
          <w:b/>
          <w:bCs/>
          <w:sz w:val="22"/>
          <w:szCs w:val="22"/>
        </w:rPr>
        <w:t>)</w:t>
      </w:r>
      <w:r w:rsidRPr="001F1FC7">
        <w:rPr>
          <w:rFonts w:ascii="Calibri" w:hAnsi="Calibri" w:cs="Calibri"/>
          <w:sz w:val="22"/>
          <w:szCs w:val="22"/>
        </w:rPr>
        <w:t>, conforme discriminado no quadro abaixo:</w:t>
      </w:r>
    </w:p>
    <w:p w14:paraId="512C6328" w14:textId="77777777" w:rsidR="00F81BF6" w:rsidRPr="001F1FC7" w:rsidRDefault="00F81BF6" w:rsidP="00F81BF6">
      <w:pPr>
        <w:pStyle w:val="WW-Corpodetexto2"/>
        <w:autoSpaceDE/>
        <w:rPr>
          <w:rFonts w:ascii="Calibri" w:hAnsi="Calibri" w:cs="Calibri"/>
          <w:color w:val="FF0000"/>
          <w:sz w:val="22"/>
          <w:szCs w:val="22"/>
        </w:rPr>
      </w:pPr>
      <w:r w:rsidRPr="001F1FC7">
        <w:rPr>
          <w:rFonts w:ascii="Calibri" w:hAnsi="Calibri" w:cs="Calibri"/>
          <w:color w:val="FF0000"/>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292"/>
        <w:gridCol w:w="1276"/>
        <w:gridCol w:w="2026"/>
        <w:gridCol w:w="1579"/>
      </w:tblGrid>
      <w:tr w:rsidR="001F1FC7" w:rsidRPr="001F1FC7" w14:paraId="141838AF" w14:textId="77777777" w:rsidTr="00640E9B">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1F1FC7" w:rsidRDefault="00C50B66" w:rsidP="00786340">
            <w:pPr>
              <w:snapToGrid w:val="0"/>
              <w:jc w:val="center"/>
              <w:rPr>
                <w:rFonts w:ascii="Calibri" w:hAnsi="Calibri" w:cs="Calibri"/>
                <w:b/>
                <w:bCs/>
                <w:sz w:val="22"/>
                <w:szCs w:val="22"/>
              </w:rPr>
            </w:pPr>
            <w:r w:rsidRPr="001F1FC7">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1F1FC7" w:rsidRDefault="00C50B66" w:rsidP="00786340">
            <w:pPr>
              <w:snapToGrid w:val="0"/>
              <w:jc w:val="center"/>
              <w:rPr>
                <w:rFonts w:ascii="Calibri" w:hAnsi="Calibri" w:cs="Calibri"/>
                <w:b/>
                <w:bCs/>
                <w:sz w:val="22"/>
                <w:szCs w:val="22"/>
              </w:rPr>
            </w:pPr>
            <w:r w:rsidRPr="001F1FC7">
              <w:rPr>
                <w:rFonts w:ascii="Calibri" w:hAnsi="Calibri" w:cs="Calibri"/>
                <w:b/>
                <w:bCs/>
                <w:sz w:val="22"/>
                <w:szCs w:val="22"/>
              </w:rPr>
              <w:t>Características Mínimas</w:t>
            </w:r>
          </w:p>
        </w:tc>
        <w:tc>
          <w:tcPr>
            <w:tcW w:w="1292"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1F1FC7" w:rsidRDefault="00C50B66" w:rsidP="00786340">
            <w:pPr>
              <w:snapToGrid w:val="0"/>
              <w:jc w:val="center"/>
              <w:rPr>
                <w:rFonts w:ascii="Calibri" w:hAnsi="Calibri" w:cs="Calibri"/>
                <w:b/>
                <w:bCs/>
                <w:sz w:val="22"/>
                <w:szCs w:val="22"/>
              </w:rPr>
            </w:pPr>
            <w:r w:rsidRPr="001F1FC7">
              <w:rPr>
                <w:rFonts w:ascii="Calibri" w:hAnsi="Calibri" w:cs="Calibri"/>
                <w:b/>
                <w:bCs/>
                <w:sz w:val="22"/>
                <w:szCs w:val="22"/>
              </w:rPr>
              <w:t>Marca/ modelo</w:t>
            </w:r>
          </w:p>
        </w:tc>
        <w:tc>
          <w:tcPr>
            <w:tcW w:w="1276"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1F1FC7" w:rsidRDefault="00C50B66" w:rsidP="00786340">
            <w:pPr>
              <w:snapToGrid w:val="0"/>
              <w:jc w:val="center"/>
              <w:rPr>
                <w:rFonts w:ascii="Calibri" w:hAnsi="Calibri" w:cs="Calibri"/>
                <w:b/>
                <w:bCs/>
                <w:sz w:val="22"/>
                <w:szCs w:val="22"/>
              </w:rPr>
            </w:pPr>
            <w:r w:rsidRPr="001F1FC7">
              <w:rPr>
                <w:rFonts w:ascii="Calibri" w:hAnsi="Calibri" w:cs="Calibri"/>
                <w:b/>
                <w:bCs/>
                <w:sz w:val="22"/>
                <w:szCs w:val="22"/>
              </w:rPr>
              <w:t>Quantidade</w:t>
            </w:r>
          </w:p>
        </w:tc>
        <w:tc>
          <w:tcPr>
            <w:tcW w:w="2026"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1F1FC7" w:rsidRDefault="00C50B66" w:rsidP="00786340">
            <w:pPr>
              <w:snapToGrid w:val="0"/>
              <w:jc w:val="center"/>
              <w:rPr>
                <w:rFonts w:ascii="Calibri" w:hAnsi="Calibri" w:cs="Calibri"/>
                <w:b/>
                <w:bCs/>
                <w:sz w:val="22"/>
                <w:szCs w:val="22"/>
              </w:rPr>
            </w:pPr>
            <w:r w:rsidRPr="001F1FC7">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1F1FC7" w:rsidRDefault="00C50B66" w:rsidP="00786340">
            <w:pPr>
              <w:snapToGrid w:val="0"/>
              <w:jc w:val="center"/>
              <w:rPr>
                <w:rFonts w:ascii="Calibri" w:hAnsi="Calibri" w:cs="Calibri"/>
                <w:b/>
                <w:bCs/>
                <w:sz w:val="22"/>
                <w:szCs w:val="22"/>
              </w:rPr>
            </w:pPr>
            <w:r w:rsidRPr="001F1FC7">
              <w:rPr>
                <w:rFonts w:ascii="Calibri" w:hAnsi="Calibri" w:cs="Calibri"/>
                <w:b/>
                <w:bCs/>
                <w:sz w:val="22"/>
                <w:szCs w:val="22"/>
              </w:rPr>
              <w:t>Valor Total (R$)</w:t>
            </w:r>
          </w:p>
        </w:tc>
      </w:tr>
      <w:tr w:rsidR="001F1FC7" w:rsidRPr="001F1FC7" w14:paraId="0A913D9B" w14:textId="77777777" w:rsidTr="001F1FC7">
        <w:trPr>
          <w:trHeight w:val="279"/>
        </w:trPr>
        <w:tc>
          <w:tcPr>
            <w:tcW w:w="1149" w:type="dxa"/>
            <w:tcBorders>
              <w:top w:val="single" w:sz="4" w:space="0" w:color="000000"/>
              <w:left w:val="single" w:sz="4" w:space="0" w:color="000000"/>
              <w:bottom w:val="single" w:sz="4" w:space="0" w:color="000000"/>
            </w:tcBorders>
            <w:vAlign w:val="center"/>
          </w:tcPr>
          <w:p w14:paraId="00434521" w14:textId="2DD1A9CC" w:rsidR="001F1FC7" w:rsidRPr="001F1FC7" w:rsidRDefault="001F1FC7" w:rsidP="001F1FC7">
            <w:pPr>
              <w:snapToGrid w:val="0"/>
              <w:jc w:val="center"/>
              <w:rPr>
                <w:rFonts w:ascii="Calibri" w:hAnsi="Calibri" w:cs="Calibri"/>
                <w:bCs/>
                <w:sz w:val="22"/>
                <w:szCs w:val="22"/>
              </w:rPr>
            </w:pPr>
            <w:r>
              <w:rPr>
                <w:rFonts w:ascii="Calibri" w:hAnsi="Calibri" w:cs="Calibri"/>
                <w:bCs/>
                <w:sz w:val="22"/>
                <w:szCs w:val="22"/>
              </w:rPr>
              <w:t>01/01</w:t>
            </w:r>
          </w:p>
        </w:tc>
        <w:tc>
          <w:tcPr>
            <w:tcW w:w="2729" w:type="dxa"/>
            <w:tcBorders>
              <w:top w:val="single" w:sz="4" w:space="0" w:color="000000"/>
              <w:left w:val="single" w:sz="4" w:space="0" w:color="000000"/>
              <w:bottom w:val="single" w:sz="4" w:space="0" w:color="000000"/>
            </w:tcBorders>
          </w:tcPr>
          <w:p w14:paraId="2FBFB544" w14:textId="11EFC589" w:rsidR="001F1FC7" w:rsidRPr="001F1FC7" w:rsidRDefault="001F1FC7" w:rsidP="001F1FC7">
            <w:pPr>
              <w:tabs>
                <w:tab w:val="left" w:pos="4545"/>
              </w:tabs>
              <w:autoSpaceDE w:val="0"/>
              <w:snapToGrid w:val="0"/>
              <w:spacing w:line="232" w:lineRule="exact"/>
              <w:jc w:val="both"/>
              <w:rPr>
                <w:rFonts w:asciiTheme="minorHAnsi" w:hAnsiTheme="minorHAnsi" w:cstheme="minorHAnsi"/>
                <w:sz w:val="22"/>
                <w:szCs w:val="22"/>
              </w:rPr>
            </w:pPr>
            <w:r>
              <w:rPr>
                <w:rFonts w:ascii="Calibri" w:hAnsi="Calibri" w:cs="Calibri"/>
                <w:sz w:val="22"/>
                <w:szCs w:val="22"/>
              </w:rPr>
              <w:t>Microcomputador Básico Completo (CONFORME ESPECIFICAÇÃO COMPLEMENTAR NO TERMO DE REFERÊNCIA)</w:t>
            </w:r>
          </w:p>
        </w:tc>
        <w:tc>
          <w:tcPr>
            <w:tcW w:w="1292" w:type="dxa"/>
            <w:tcBorders>
              <w:top w:val="single" w:sz="4" w:space="0" w:color="000000"/>
              <w:left w:val="single" w:sz="4" w:space="0" w:color="000000"/>
              <w:bottom w:val="single" w:sz="4" w:space="0" w:color="000000"/>
            </w:tcBorders>
            <w:vAlign w:val="center"/>
          </w:tcPr>
          <w:p w14:paraId="3F33CB50" w14:textId="77777777" w:rsidR="001F1FC7" w:rsidRDefault="001F1FC7" w:rsidP="001F1FC7">
            <w:pPr>
              <w:pStyle w:val="WW-Corpodetexto21"/>
              <w:snapToGrid w:val="0"/>
              <w:rPr>
                <w:rFonts w:ascii="Calibri" w:hAnsi="Calibri" w:cs="Calibri"/>
                <w:sz w:val="22"/>
                <w:szCs w:val="22"/>
              </w:rPr>
            </w:pPr>
            <w:r w:rsidRPr="001F1FC7">
              <w:rPr>
                <w:rFonts w:ascii="Calibri" w:hAnsi="Calibri" w:cs="Calibri"/>
                <w:sz w:val="22"/>
                <w:szCs w:val="22"/>
              </w:rPr>
              <w:t>Lenovo</w:t>
            </w:r>
            <w:r>
              <w:rPr>
                <w:rFonts w:ascii="Calibri" w:hAnsi="Calibri" w:cs="Calibri"/>
                <w:sz w:val="22"/>
                <w:szCs w:val="22"/>
              </w:rPr>
              <w:t>/</w:t>
            </w:r>
          </w:p>
          <w:p w14:paraId="6899C6F9" w14:textId="0DCE5231" w:rsidR="001F1FC7" w:rsidRPr="001F1FC7" w:rsidRDefault="001F1FC7" w:rsidP="001F1FC7">
            <w:pPr>
              <w:pStyle w:val="WW-Corpodetexto21"/>
              <w:snapToGrid w:val="0"/>
              <w:rPr>
                <w:rFonts w:ascii="Calibri" w:hAnsi="Calibri" w:cs="Calibri"/>
                <w:bCs/>
                <w:sz w:val="22"/>
                <w:szCs w:val="22"/>
              </w:rPr>
            </w:pPr>
            <w:r>
              <w:rPr>
                <w:rFonts w:ascii="Calibri" w:hAnsi="Calibri" w:cs="Calibri"/>
                <w:sz w:val="22"/>
                <w:szCs w:val="22"/>
              </w:rPr>
              <w:t>M70s Gen5 + T27Hv-30</w:t>
            </w:r>
          </w:p>
        </w:tc>
        <w:tc>
          <w:tcPr>
            <w:tcW w:w="1276" w:type="dxa"/>
            <w:tcBorders>
              <w:top w:val="single" w:sz="4" w:space="0" w:color="000000"/>
              <w:left w:val="single" w:sz="4" w:space="0" w:color="000000"/>
              <w:bottom w:val="single" w:sz="4" w:space="0" w:color="000000"/>
            </w:tcBorders>
            <w:vAlign w:val="center"/>
          </w:tcPr>
          <w:p w14:paraId="6E731B71" w14:textId="44EEE39B" w:rsidR="001F1FC7" w:rsidRPr="001F1FC7" w:rsidRDefault="001F1FC7" w:rsidP="001F1FC7">
            <w:pPr>
              <w:snapToGrid w:val="0"/>
              <w:jc w:val="center"/>
              <w:rPr>
                <w:rFonts w:ascii="Calibri" w:hAnsi="Calibri" w:cs="Calibri"/>
                <w:bCs/>
                <w:sz w:val="22"/>
                <w:szCs w:val="22"/>
              </w:rPr>
            </w:pPr>
            <w:r>
              <w:rPr>
                <w:rFonts w:ascii="Calibri" w:hAnsi="Calibri" w:cs="Calibri"/>
                <w:sz w:val="22"/>
                <w:szCs w:val="22"/>
              </w:rPr>
              <w:t>20</w:t>
            </w:r>
          </w:p>
        </w:tc>
        <w:tc>
          <w:tcPr>
            <w:tcW w:w="2026" w:type="dxa"/>
            <w:tcBorders>
              <w:top w:val="single" w:sz="4" w:space="0" w:color="000000"/>
              <w:left w:val="single" w:sz="4" w:space="0" w:color="000000"/>
              <w:bottom w:val="single" w:sz="4" w:space="0" w:color="000000"/>
            </w:tcBorders>
            <w:vAlign w:val="center"/>
          </w:tcPr>
          <w:p w14:paraId="50F0A7D9" w14:textId="68AA0C83" w:rsidR="001F1FC7" w:rsidRPr="001F1FC7" w:rsidRDefault="001F1FC7" w:rsidP="001F1FC7">
            <w:pPr>
              <w:snapToGrid w:val="0"/>
              <w:jc w:val="center"/>
              <w:rPr>
                <w:rFonts w:ascii="Calibri" w:hAnsi="Calibri" w:cs="Calibri"/>
                <w:bCs/>
                <w:sz w:val="22"/>
                <w:szCs w:val="22"/>
              </w:rPr>
            </w:pPr>
            <w:r>
              <w:rPr>
                <w:rFonts w:ascii="Calibri" w:hAnsi="Calibri" w:cs="Calibri"/>
                <w:sz w:val="22"/>
                <w:szCs w:val="22"/>
              </w:rPr>
              <w:t>08.320,00</w:t>
            </w:r>
          </w:p>
        </w:tc>
        <w:tc>
          <w:tcPr>
            <w:tcW w:w="1579" w:type="dxa"/>
            <w:tcBorders>
              <w:top w:val="single" w:sz="4" w:space="0" w:color="000000"/>
              <w:left w:val="single" w:sz="4" w:space="0" w:color="000000"/>
              <w:bottom w:val="single" w:sz="4" w:space="0" w:color="000000"/>
              <w:right w:val="single" w:sz="4" w:space="0" w:color="000000"/>
            </w:tcBorders>
            <w:vAlign w:val="center"/>
          </w:tcPr>
          <w:p w14:paraId="3B641BF4" w14:textId="54D10689" w:rsidR="001F1FC7" w:rsidRPr="001F1FC7" w:rsidRDefault="001F1FC7" w:rsidP="001F1FC7">
            <w:pPr>
              <w:snapToGrid w:val="0"/>
              <w:jc w:val="center"/>
              <w:rPr>
                <w:rFonts w:ascii="Calibri" w:hAnsi="Calibri" w:cs="Calibri"/>
                <w:bCs/>
                <w:sz w:val="22"/>
                <w:szCs w:val="22"/>
              </w:rPr>
            </w:pPr>
            <w:r>
              <w:rPr>
                <w:rFonts w:ascii="Calibri" w:hAnsi="Calibri" w:cs="Calibri"/>
                <w:sz w:val="22"/>
                <w:szCs w:val="22"/>
              </w:rPr>
              <w:t>166.400,00</w:t>
            </w:r>
          </w:p>
        </w:tc>
      </w:tr>
      <w:tr w:rsidR="001F1FC7" w:rsidRPr="001F1FC7" w14:paraId="269BF39E" w14:textId="77777777" w:rsidTr="001F1FC7">
        <w:trPr>
          <w:trHeight w:val="279"/>
        </w:trPr>
        <w:tc>
          <w:tcPr>
            <w:tcW w:w="1149" w:type="dxa"/>
            <w:tcBorders>
              <w:top w:val="single" w:sz="4" w:space="0" w:color="000000"/>
              <w:left w:val="single" w:sz="4" w:space="0" w:color="000000"/>
              <w:bottom w:val="single" w:sz="4" w:space="0" w:color="000000"/>
            </w:tcBorders>
            <w:vAlign w:val="center"/>
          </w:tcPr>
          <w:p w14:paraId="335C37A7" w14:textId="098E87F4" w:rsidR="001F1FC7" w:rsidRPr="001F1FC7" w:rsidRDefault="001F1FC7" w:rsidP="001F1FC7">
            <w:pPr>
              <w:snapToGrid w:val="0"/>
              <w:jc w:val="center"/>
              <w:rPr>
                <w:rFonts w:ascii="Calibri" w:hAnsi="Calibri" w:cs="Calibri"/>
                <w:bCs/>
                <w:sz w:val="22"/>
                <w:szCs w:val="22"/>
              </w:rPr>
            </w:pPr>
            <w:r>
              <w:rPr>
                <w:rFonts w:ascii="Calibri" w:hAnsi="Calibri" w:cs="Calibri"/>
                <w:bCs/>
                <w:sz w:val="22"/>
                <w:szCs w:val="22"/>
              </w:rPr>
              <w:t>01/02</w:t>
            </w:r>
          </w:p>
        </w:tc>
        <w:tc>
          <w:tcPr>
            <w:tcW w:w="2729" w:type="dxa"/>
            <w:tcBorders>
              <w:top w:val="single" w:sz="4" w:space="0" w:color="000000"/>
              <w:left w:val="single" w:sz="4" w:space="0" w:color="000000"/>
              <w:bottom w:val="single" w:sz="4" w:space="0" w:color="000000"/>
            </w:tcBorders>
          </w:tcPr>
          <w:p w14:paraId="73CFD2D0" w14:textId="3679E0C7" w:rsidR="001F1FC7" w:rsidRPr="001F1FC7" w:rsidRDefault="001F1FC7" w:rsidP="001F1FC7">
            <w:pPr>
              <w:tabs>
                <w:tab w:val="left" w:pos="4545"/>
              </w:tabs>
              <w:autoSpaceDE w:val="0"/>
              <w:snapToGrid w:val="0"/>
              <w:spacing w:line="232" w:lineRule="exact"/>
              <w:jc w:val="both"/>
              <w:rPr>
                <w:rFonts w:asciiTheme="minorHAnsi" w:hAnsiTheme="minorHAnsi" w:cstheme="minorHAnsi"/>
                <w:sz w:val="22"/>
                <w:szCs w:val="22"/>
              </w:rPr>
            </w:pPr>
            <w:r>
              <w:rPr>
                <w:rFonts w:ascii="Calibri" w:hAnsi="Calibri" w:cs="Calibri"/>
                <w:sz w:val="22"/>
                <w:szCs w:val="22"/>
              </w:rPr>
              <w:t>Microcomputador Avançado Completo (CONFORME ESPECIFICAÇÃO COMPLEMENTAR NO TERMO DE REFERÊNCIA)</w:t>
            </w:r>
          </w:p>
        </w:tc>
        <w:tc>
          <w:tcPr>
            <w:tcW w:w="1292" w:type="dxa"/>
            <w:tcBorders>
              <w:top w:val="single" w:sz="4" w:space="0" w:color="000000"/>
              <w:left w:val="single" w:sz="4" w:space="0" w:color="000000"/>
              <w:bottom w:val="single" w:sz="4" w:space="0" w:color="000000"/>
            </w:tcBorders>
            <w:vAlign w:val="center"/>
          </w:tcPr>
          <w:p w14:paraId="72606929" w14:textId="77777777" w:rsidR="001F1FC7" w:rsidRDefault="001F1FC7" w:rsidP="001F1FC7">
            <w:pPr>
              <w:pStyle w:val="WW-Corpodetexto21"/>
              <w:snapToGrid w:val="0"/>
              <w:rPr>
                <w:rFonts w:ascii="Calibri" w:hAnsi="Calibri" w:cs="Calibri"/>
                <w:sz w:val="22"/>
                <w:szCs w:val="22"/>
              </w:rPr>
            </w:pPr>
            <w:r w:rsidRPr="001F1FC7">
              <w:rPr>
                <w:rFonts w:ascii="Calibri" w:hAnsi="Calibri" w:cs="Calibri"/>
                <w:sz w:val="22"/>
                <w:szCs w:val="22"/>
              </w:rPr>
              <w:t>Lenovo/</w:t>
            </w:r>
          </w:p>
          <w:p w14:paraId="06D76AE7" w14:textId="410B87AA" w:rsidR="001F1FC7" w:rsidRPr="001F1FC7" w:rsidRDefault="001F1FC7" w:rsidP="001F1FC7">
            <w:pPr>
              <w:pStyle w:val="WW-Corpodetexto21"/>
              <w:snapToGrid w:val="0"/>
              <w:rPr>
                <w:rFonts w:ascii="Calibri" w:hAnsi="Calibri" w:cs="Calibri"/>
                <w:bCs/>
                <w:sz w:val="22"/>
                <w:szCs w:val="22"/>
              </w:rPr>
            </w:pPr>
            <w:r>
              <w:rPr>
                <w:rFonts w:ascii="Calibri" w:hAnsi="Calibri" w:cs="Calibri"/>
                <w:sz w:val="22"/>
                <w:szCs w:val="22"/>
              </w:rPr>
              <w:t>M70s Gen5 + T27Hv-30</w:t>
            </w:r>
          </w:p>
        </w:tc>
        <w:tc>
          <w:tcPr>
            <w:tcW w:w="1276" w:type="dxa"/>
            <w:tcBorders>
              <w:top w:val="single" w:sz="4" w:space="0" w:color="000000"/>
              <w:left w:val="single" w:sz="4" w:space="0" w:color="000000"/>
              <w:bottom w:val="single" w:sz="4" w:space="0" w:color="000000"/>
            </w:tcBorders>
            <w:vAlign w:val="center"/>
          </w:tcPr>
          <w:p w14:paraId="112CE4C8" w14:textId="1B9E7C2A" w:rsidR="001F1FC7" w:rsidRPr="001F1FC7" w:rsidRDefault="001F1FC7" w:rsidP="001F1FC7">
            <w:pPr>
              <w:snapToGrid w:val="0"/>
              <w:jc w:val="center"/>
              <w:rPr>
                <w:rFonts w:ascii="Calibri" w:hAnsi="Calibri" w:cs="Calibri"/>
                <w:bCs/>
                <w:sz w:val="22"/>
                <w:szCs w:val="22"/>
              </w:rPr>
            </w:pPr>
            <w:r>
              <w:rPr>
                <w:rFonts w:ascii="Calibri" w:hAnsi="Calibri" w:cs="Calibri"/>
                <w:sz w:val="22"/>
                <w:szCs w:val="22"/>
              </w:rPr>
              <w:t>30</w:t>
            </w:r>
          </w:p>
        </w:tc>
        <w:tc>
          <w:tcPr>
            <w:tcW w:w="2026" w:type="dxa"/>
            <w:tcBorders>
              <w:top w:val="single" w:sz="4" w:space="0" w:color="000000"/>
              <w:left w:val="single" w:sz="4" w:space="0" w:color="000000"/>
              <w:bottom w:val="single" w:sz="4" w:space="0" w:color="000000"/>
            </w:tcBorders>
            <w:vAlign w:val="center"/>
          </w:tcPr>
          <w:p w14:paraId="02517D5D" w14:textId="5B88E66B" w:rsidR="001F1FC7" w:rsidRPr="001F1FC7" w:rsidRDefault="001F1FC7" w:rsidP="001F1FC7">
            <w:pPr>
              <w:snapToGrid w:val="0"/>
              <w:jc w:val="center"/>
              <w:rPr>
                <w:rFonts w:ascii="Calibri" w:hAnsi="Calibri" w:cs="Calibri"/>
                <w:bCs/>
                <w:sz w:val="22"/>
                <w:szCs w:val="22"/>
              </w:rPr>
            </w:pPr>
            <w:r>
              <w:rPr>
                <w:rFonts w:ascii="Calibri" w:hAnsi="Calibri" w:cs="Calibri"/>
                <w:sz w:val="22"/>
                <w:szCs w:val="22"/>
              </w:rPr>
              <w:t>10.049,00</w:t>
            </w:r>
          </w:p>
        </w:tc>
        <w:tc>
          <w:tcPr>
            <w:tcW w:w="1579" w:type="dxa"/>
            <w:tcBorders>
              <w:top w:val="single" w:sz="4" w:space="0" w:color="000000"/>
              <w:left w:val="single" w:sz="4" w:space="0" w:color="000000"/>
              <w:bottom w:val="single" w:sz="4" w:space="0" w:color="000000"/>
              <w:right w:val="single" w:sz="4" w:space="0" w:color="000000"/>
            </w:tcBorders>
            <w:vAlign w:val="center"/>
          </w:tcPr>
          <w:p w14:paraId="0B430ED0" w14:textId="4E75627F" w:rsidR="001F1FC7" w:rsidRPr="001F1FC7" w:rsidRDefault="001F1FC7" w:rsidP="001F1FC7">
            <w:pPr>
              <w:snapToGrid w:val="0"/>
              <w:jc w:val="center"/>
              <w:rPr>
                <w:rFonts w:ascii="Calibri" w:hAnsi="Calibri" w:cs="Calibri"/>
                <w:bCs/>
                <w:sz w:val="22"/>
                <w:szCs w:val="22"/>
              </w:rPr>
            </w:pPr>
            <w:r>
              <w:rPr>
                <w:rFonts w:ascii="Calibri" w:hAnsi="Calibri" w:cs="Calibri"/>
                <w:sz w:val="22"/>
                <w:szCs w:val="22"/>
              </w:rPr>
              <w:t>301.470,00</w:t>
            </w:r>
          </w:p>
        </w:tc>
      </w:tr>
      <w:tr w:rsidR="001F1FC7" w:rsidRPr="001F1FC7" w14:paraId="7084ACDC" w14:textId="77777777" w:rsidTr="001F1FC7">
        <w:trPr>
          <w:trHeight w:val="279"/>
        </w:trPr>
        <w:tc>
          <w:tcPr>
            <w:tcW w:w="1149" w:type="dxa"/>
            <w:tcBorders>
              <w:top w:val="single" w:sz="4" w:space="0" w:color="000000"/>
              <w:left w:val="single" w:sz="4" w:space="0" w:color="000000"/>
              <w:bottom w:val="single" w:sz="4" w:space="0" w:color="000000"/>
            </w:tcBorders>
            <w:vAlign w:val="center"/>
          </w:tcPr>
          <w:p w14:paraId="226BBBC4" w14:textId="74342A08" w:rsidR="001F1FC7" w:rsidRPr="001F1FC7" w:rsidRDefault="001F1FC7" w:rsidP="001F1FC7">
            <w:pPr>
              <w:snapToGrid w:val="0"/>
              <w:jc w:val="center"/>
              <w:rPr>
                <w:rFonts w:ascii="Calibri" w:hAnsi="Calibri" w:cs="Calibri"/>
                <w:bCs/>
                <w:sz w:val="22"/>
                <w:szCs w:val="22"/>
              </w:rPr>
            </w:pPr>
            <w:r>
              <w:rPr>
                <w:rFonts w:ascii="Calibri" w:hAnsi="Calibri" w:cs="Calibri"/>
                <w:bCs/>
                <w:sz w:val="22"/>
                <w:szCs w:val="22"/>
              </w:rPr>
              <w:t>01/03</w:t>
            </w:r>
          </w:p>
        </w:tc>
        <w:tc>
          <w:tcPr>
            <w:tcW w:w="2729" w:type="dxa"/>
            <w:tcBorders>
              <w:top w:val="single" w:sz="4" w:space="0" w:color="000000"/>
              <w:left w:val="single" w:sz="4" w:space="0" w:color="000000"/>
              <w:bottom w:val="single" w:sz="4" w:space="0" w:color="000000"/>
            </w:tcBorders>
          </w:tcPr>
          <w:p w14:paraId="1A0F21E7" w14:textId="7CB0FB1F" w:rsidR="001F1FC7" w:rsidRPr="001F1FC7" w:rsidRDefault="001F1FC7" w:rsidP="001F1FC7">
            <w:pPr>
              <w:tabs>
                <w:tab w:val="left" w:pos="4545"/>
              </w:tabs>
              <w:autoSpaceDE w:val="0"/>
              <w:snapToGrid w:val="0"/>
              <w:spacing w:line="232" w:lineRule="exact"/>
              <w:jc w:val="both"/>
              <w:rPr>
                <w:rFonts w:asciiTheme="minorHAnsi" w:hAnsiTheme="minorHAnsi" w:cstheme="minorHAnsi"/>
                <w:sz w:val="22"/>
                <w:szCs w:val="22"/>
              </w:rPr>
            </w:pPr>
            <w:r>
              <w:rPr>
                <w:rFonts w:ascii="Calibri" w:hAnsi="Calibri" w:cs="Calibri"/>
                <w:sz w:val="22"/>
                <w:szCs w:val="22"/>
              </w:rPr>
              <w:t>WorkStation Sem Monitor (CONFORME ESPECIFICAÇÃO COMPLEMENTAR NO TERMO DE REFERÊNCIA)</w:t>
            </w:r>
          </w:p>
        </w:tc>
        <w:tc>
          <w:tcPr>
            <w:tcW w:w="1292" w:type="dxa"/>
            <w:tcBorders>
              <w:top w:val="single" w:sz="4" w:space="0" w:color="000000"/>
              <w:left w:val="single" w:sz="4" w:space="0" w:color="000000"/>
              <w:bottom w:val="single" w:sz="4" w:space="0" w:color="000000"/>
            </w:tcBorders>
            <w:vAlign w:val="center"/>
          </w:tcPr>
          <w:p w14:paraId="17451AAA" w14:textId="77777777" w:rsidR="001F1FC7" w:rsidRDefault="001F1FC7" w:rsidP="001F1FC7">
            <w:pPr>
              <w:pStyle w:val="WW-Corpodetexto21"/>
              <w:snapToGrid w:val="0"/>
              <w:rPr>
                <w:rFonts w:ascii="Calibri" w:hAnsi="Calibri" w:cs="Calibri"/>
                <w:sz w:val="22"/>
                <w:szCs w:val="22"/>
              </w:rPr>
            </w:pPr>
            <w:r w:rsidRPr="001F1FC7">
              <w:rPr>
                <w:rFonts w:ascii="Calibri" w:hAnsi="Calibri" w:cs="Calibri"/>
                <w:sz w:val="22"/>
                <w:szCs w:val="22"/>
              </w:rPr>
              <w:t>Lenovo/</w:t>
            </w:r>
          </w:p>
          <w:p w14:paraId="51944A46" w14:textId="77AF3304" w:rsidR="001F1FC7" w:rsidRPr="001F1FC7" w:rsidRDefault="001F1FC7" w:rsidP="001F1FC7">
            <w:pPr>
              <w:pStyle w:val="WW-Corpodetexto21"/>
              <w:snapToGrid w:val="0"/>
              <w:rPr>
                <w:rFonts w:ascii="Calibri" w:hAnsi="Calibri" w:cs="Calibri"/>
                <w:bCs/>
                <w:sz w:val="22"/>
                <w:szCs w:val="22"/>
              </w:rPr>
            </w:pPr>
            <w:r>
              <w:rPr>
                <w:rFonts w:ascii="Calibri" w:hAnsi="Calibri" w:cs="Calibri"/>
                <w:sz w:val="22"/>
                <w:szCs w:val="22"/>
              </w:rPr>
              <w:t>P2TW</w:t>
            </w:r>
          </w:p>
        </w:tc>
        <w:tc>
          <w:tcPr>
            <w:tcW w:w="1276" w:type="dxa"/>
            <w:tcBorders>
              <w:top w:val="single" w:sz="4" w:space="0" w:color="000000"/>
              <w:left w:val="single" w:sz="4" w:space="0" w:color="000000"/>
              <w:bottom w:val="single" w:sz="4" w:space="0" w:color="000000"/>
            </w:tcBorders>
            <w:vAlign w:val="center"/>
          </w:tcPr>
          <w:p w14:paraId="40F2317A" w14:textId="2A0E1C58" w:rsidR="001F1FC7" w:rsidRPr="001F1FC7" w:rsidRDefault="001F1FC7" w:rsidP="001F1FC7">
            <w:pPr>
              <w:snapToGrid w:val="0"/>
              <w:jc w:val="center"/>
              <w:rPr>
                <w:rFonts w:ascii="Calibri" w:hAnsi="Calibri" w:cs="Calibri"/>
                <w:bCs/>
                <w:sz w:val="22"/>
                <w:szCs w:val="22"/>
              </w:rPr>
            </w:pPr>
            <w:r>
              <w:rPr>
                <w:rFonts w:ascii="Calibri" w:hAnsi="Calibri" w:cs="Calibri"/>
                <w:sz w:val="22"/>
                <w:szCs w:val="22"/>
              </w:rPr>
              <w:t>40</w:t>
            </w:r>
          </w:p>
        </w:tc>
        <w:tc>
          <w:tcPr>
            <w:tcW w:w="2026" w:type="dxa"/>
            <w:tcBorders>
              <w:top w:val="single" w:sz="4" w:space="0" w:color="000000"/>
              <w:left w:val="single" w:sz="4" w:space="0" w:color="000000"/>
              <w:bottom w:val="single" w:sz="4" w:space="0" w:color="000000"/>
            </w:tcBorders>
            <w:vAlign w:val="center"/>
          </w:tcPr>
          <w:p w14:paraId="2660EB31" w14:textId="07A3E2C7" w:rsidR="001F1FC7" w:rsidRPr="001F1FC7" w:rsidRDefault="001F1FC7" w:rsidP="001F1FC7">
            <w:pPr>
              <w:snapToGrid w:val="0"/>
              <w:jc w:val="center"/>
              <w:rPr>
                <w:rFonts w:ascii="Calibri" w:hAnsi="Calibri" w:cs="Calibri"/>
                <w:bCs/>
                <w:sz w:val="22"/>
                <w:szCs w:val="22"/>
              </w:rPr>
            </w:pPr>
            <w:r>
              <w:rPr>
                <w:rFonts w:ascii="Calibri" w:hAnsi="Calibri" w:cs="Calibri"/>
                <w:sz w:val="22"/>
                <w:szCs w:val="22"/>
              </w:rPr>
              <w:t>18.083,00</w:t>
            </w:r>
          </w:p>
        </w:tc>
        <w:tc>
          <w:tcPr>
            <w:tcW w:w="1579" w:type="dxa"/>
            <w:tcBorders>
              <w:top w:val="single" w:sz="4" w:space="0" w:color="000000"/>
              <w:left w:val="single" w:sz="4" w:space="0" w:color="000000"/>
              <w:bottom w:val="single" w:sz="4" w:space="0" w:color="000000"/>
              <w:right w:val="single" w:sz="4" w:space="0" w:color="000000"/>
            </w:tcBorders>
            <w:vAlign w:val="center"/>
          </w:tcPr>
          <w:p w14:paraId="6F2B706B" w14:textId="1648CE1C" w:rsidR="001F1FC7" w:rsidRPr="001F1FC7" w:rsidRDefault="001F1FC7" w:rsidP="001F1FC7">
            <w:pPr>
              <w:snapToGrid w:val="0"/>
              <w:jc w:val="center"/>
              <w:rPr>
                <w:rFonts w:ascii="Calibri" w:hAnsi="Calibri" w:cs="Calibri"/>
                <w:bCs/>
                <w:sz w:val="22"/>
                <w:szCs w:val="22"/>
              </w:rPr>
            </w:pPr>
            <w:r>
              <w:rPr>
                <w:rFonts w:ascii="Calibri" w:hAnsi="Calibri" w:cs="Calibri"/>
                <w:sz w:val="22"/>
                <w:szCs w:val="22"/>
              </w:rPr>
              <w:t>723.320,00</w:t>
            </w: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55094A" w:rsidRDefault="00F971E0" w:rsidP="00F971E0">
      <w:pPr>
        <w:jc w:val="both"/>
        <w:rPr>
          <w:rFonts w:ascii="Calibri" w:hAnsi="Calibri"/>
          <w:bCs/>
          <w:sz w:val="22"/>
          <w:szCs w:val="22"/>
        </w:rPr>
      </w:pPr>
      <w:r w:rsidRPr="0055094A">
        <w:rPr>
          <w:rFonts w:ascii="Calibri" w:hAnsi="Calibri"/>
          <w:b/>
          <w:sz w:val="22"/>
          <w:szCs w:val="22"/>
        </w:rPr>
        <w:t xml:space="preserve">III - </w:t>
      </w:r>
      <w:r w:rsidRPr="0055094A">
        <w:rPr>
          <w:rFonts w:ascii="Calibri" w:hAnsi="Calibri"/>
          <w:bCs/>
          <w:sz w:val="22"/>
          <w:szCs w:val="22"/>
        </w:rPr>
        <w:t xml:space="preserve">O valor do contrato poderá ser reajustado, desde que solicitado formalmente pela contratada, </w:t>
      </w:r>
      <w:r w:rsidR="002239FA" w:rsidRPr="0055094A">
        <w:rPr>
          <w:rFonts w:ascii="Calibri" w:hAnsi="Calibri"/>
          <w:bCs/>
          <w:sz w:val="22"/>
          <w:szCs w:val="22"/>
        </w:rPr>
        <w:t xml:space="preserve">observado o interregno mínimo de um ano a contar do início de sua vigência </w:t>
      </w:r>
      <w:r w:rsidRPr="0055094A">
        <w:rPr>
          <w:rFonts w:ascii="Calibri" w:hAnsi="Calibri"/>
          <w:bCs/>
          <w:sz w:val="22"/>
          <w:szCs w:val="22"/>
        </w:rPr>
        <w:t>e da seguinte forma:</w:t>
      </w:r>
    </w:p>
    <w:p w14:paraId="5BEB4517" w14:textId="372F8D07" w:rsidR="00F971E0" w:rsidRPr="0055094A" w:rsidRDefault="000D368A" w:rsidP="000D368A">
      <w:pPr>
        <w:jc w:val="both"/>
        <w:rPr>
          <w:rFonts w:ascii="Calibri" w:hAnsi="Calibri"/>
          <w:bCs/>
          <w:sz w:val="22"/>
          <w:szCs w:val="22"/>
        </w:rPr>
      </w:pPr>
      <w:r w:rsidRPr="0055094A">
        <w:rPr>
          <w:rFonts w:ascii="Calibri" w:hAnsi="Calibri"/>
          <w:b/>
          <w:sz w:val="22"/>
          <w:szCs w:val="22"/>
        </w:rPr>
        <w:t>IV</w:t>
      </w:r>
      <w:r w:rsidR="00F971E0" w:rsidRPr="0055094A">
        <w:rPr>
          <w:rFonts w:ascii="Calibri" w:hAnsi="Calibri"/>
          <w:bCs/>
          <w:sz w:val="22"/>
          <w:szCs w:val="22"/>
        </w:rPr>
        <w:t xml:space="preserve"> </w:t>
      </w:r>
      <w:r w:rsidRPr="0055094A">
        <w:rPr>
          <w:rFonts w:ascii="Calibri" w:hAnsi="Calibri"/>
          <w:bCs/>
          <w:sz w:val="22"/>
          <w:szCs w:val="22"/>
        </w:rPr>
        <w:t xml:space="preserve">- </w:t>
      </w:r>
      <w:r w:rsidR="00F971E0" w:rsidRPr="0055094A">
        <w:rPr>
          <w:rFonts w:ascii="Calibri" w:hAnsi="Calibri"/>
          <w:bCs/>
          <w:sz w:val="22"/>
          <w:szCs w:val="22"/>
        </w:rPr>
        <w:t>O índice de reajuste será o Índice Nacional de Preços ao Consumidor Amplo - IPCA, ou índice que vier a substituí-lo;</w:t>
      </w:r>
    </w:p>
    <w:p w14:paraId="6BC670AC" w14:textId="1B89D081" w:rsidR="00F971E0" w:rsidRPr="0055094A" w:rsidRDefault="000D368A" w:rsidP="000D368A">
      <w:pPr>
        <w:jc w:val="both"/>
        <w:rPr>
          <w:rFonts w:ascii="Calibri" w:hAnsi="Calibri"/>
          <w:bCs/>
          <w:sz w:val="22"/>
          <w:szCs w:val="22"/>
        </w:rPr>
      </w:pPr>
      <w:r w:rsidRPr="0055094A">
        <w:rPr>
          <w:rFonts w:ascii="Calibri" w:hAnsi="Calibri"/>
          <w:b/>
          <w:sz w:val="22"/>
          <w:szCs w:val="22"/>
        </w:rPr>
        <w:t xml:space="preserve">V - </w:t>
      </w:r>
      <w:r w:rsidR="00F971E0" w:rsidRPr="0055094A">
        <w:rPr>
          <w:rFonts w:ascii="Calibri" w:hAnsi="Calibri"/>
          <w:bCs/>
          <w:sz w:val="22"/>
          <w:szCs w:val="22"/>
        </w:rPr>
        <w:t xml:space="preserve">Será utilizado o acumulado do índice dos últimos 12 meses </w:t>
      </w:r>
      <w:r w:rsidR="002239FA" w:rsidRPr="0055094A">
        <w:rPr>
          <w:rFonts w:ascii="Calibri" w:hAnsi="Calibri"/>
          <w:bCs/>
          <w:sz w:val="22"/>
          <w:szCs w:val="22"/>
        </w:rPr>
        <w:t>a contar do início da vigência da ARP</w:t>
      </w:r>
      <w:r w:rsidR="00F971E0" w:rsidRPr="0055094A">
        <w:rPr>
          <w:rFonts w:ascii="Calibri" w:hAnsi="Calibri"/>
          <w:bCs/>
          <w:sz w:val="22"/>
          <w:szCs w:val="22"/>
        </w:rPr>
        <w:t>;</w:t>
      </w:r>
    </w:p>
    <w:p w14:paraId="36DD7736" w14:textId="4DA65AB5" w:rsidR="00F971E0" w:rsidRPr="0055094A" w:rsidRDefault="000D368A" w:rsidP="000D368A">
      <w:pPr>
        <w:jc w:val="both"/>
        <w:rPr>
          <w:rFonts w:ascii="Calibri" w:hAnsi="Calibri"/>
          <w:bCs/>
          <w:sz w:val="22"/>
          <w:szCs w:val="22"/>
        </w:rPr>
      </w:pPr>
      <w:r w:rsidRPr="0055094A">
        <w:rPr>
          <w:rFonts w:ascii="Calibri" w:hAnsi="Calibri"/>
          <w:b/>
          <w:sz w:val="22"/>
          <w:szCs w:val="22"/>
        </w:rPr>
        <w:lastRenderedPageBreak/>
        <w:t>VI -</w:t>
      </w:r>
      <w:r w:rsidR="00F971E0" w:rsidRPr="0055094A">
        <w:rPr>
          <w:rFonts w:ascii="Calibri" w:hAnsi="Calibri"/>
          <w:bCs/>
          <w:sz w:val="22"/>
          <w:szCs w:val="22"/>
        </w:rPr>
        <w:t xml:space="preserve"> Os reajustes a que o contratado fizer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sidRPr="0055094A">
        <w:rPr>
          <w:rFonts w:ascii="Calibri" w:hAnsi="Calibri" w:cs="Calibri"/>
          <w:b/>
          <w:szCs w:val="22"/>
        </w:rPr>
        <w:t>VII</w:t>
      </w:r>
      <w:r w:rsidR="00F971E0" w:rsidRPr="0055094A">
        <w:rPr>
          <w:rFonts w:ascii="Calibri" w:hAnsi="Calibri" w:cs="Calibri"/>
          <w:b/>
          <w:szCs w:val="22"/>
        </w:rPr>
        <w:t xml:space="preserve"> </w:t>
      </w:r>
      <w:r w:rsidRPr="0055094A">
        <w:rPr>
          <w:rFonts w:ascii="Calibri" w:hAnsi="Calibri" w:cs="Calibri"/>
          <w:b/>
          <w:szCs w:val="22"/>
        </w:rPr>
        <w:t>-</w:t>
      </w:r>
      <w:r w:rsidR="00F971E0" w:rsidRPr="0055094A">
        <w:rPr>
          <w:rFonts w:ascii="Calibri" w:hAnsi="Calibri" w:cs="Calibri"/>
          <w:bCs/>
          <w:szCs w:val="22"/>
        </w:rPr>
        <w:t xml:space="preserve"> A revisão dos preços poderá ser concedida, pelo CONTRATANTE, a partir da análise e discussão</w:t>
      </w:r>
      <w:r w:rsidR="00F971E0" w:rsidRPr="009B21AF">
        <w:rPr>
          <w:rFonts w:ascii="Calibri" w:hAnsi="Calibri" w:cs="Calibri"/>
          <w:bCs/>
          <w:szCs w:val="22"/>
        </w:rPr>
        <w:t xml:space="preserve">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55094A" w:rsidRDefault="00F81BF6" w:rsidP="00F81BF6">
      <w:pPr>
        <w:jc w:val="both"/>
        <w:rPr>
          <w:rFonts w:ascii="Calibri" w:hAnsi="Calibri" w:cs="Calibri"/>
          <w:b/>
          <w:sz w:val="22"/>
          <w:szCs w:val="22"/>
        </w:rPr>
      </w:pPr>
      <w:r w:rsidRPr="009B21AF">
        <w:rPr>
          <w:rFonts w:ascii="Calibri" w:hAnsi="Calibri" w:cs="Calibri"/>
          <w:sz w:val="22"/>
          <w:szCs w:val="22"/>
        </w:rPr>
        <w:t xml:space="preserve">O </w:t>
      </w:r>
      <w:r w:rsidRPr="0055094A">
        <w:rPr>
          <w:rFonts w:ascii="Calibri" w:hAnsi="Calibri" w:cs="Calibri"/>
          <w:sz w:val="22"/>
          <w:szCs w:val="22"/>
        </w:rPr>
        <w:t>pagamento do presente Contrato correrá a conta dos recursos consignados no orçamento abaixo:</w:t>
      </w:r>
    </w:p>
    <w:p w14:paraId="6D272705" w14:textId="77777777" w:rsidR="006B5C06" w:rsidRPr="0055094A"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3959"/>
        <w:gridCol w:w="2636"/>
        <w:gridCol w:w="3117"/>
      </w:tblGrid>
      <w:tr w:rsidR="00F81BF6" w:rsidRPr="0055094A" w14:paraId="153A9642" w14:textId="77777777" w:rsidTr="00A15D7D">
        <w:trPr>
          <w:trHeight w:val="335"/>
        </w:trPr>
        <w:tc>
          <w:tcPr>
            <w:tcW w:w="3959" w:type="dxa"/>
            <w:tcBorders>
              <w:top w:val="single" w:sz="8" w:space="0" w:color="000000"/>
              <w:left w:val="single" w:sz="8" w:space="0" w:color="000000"/>
              <w:bottom w:val="single" w:sz="8" w:space="0" w:color="000000"/>
            </w:tcBorders>
          </w:tcPr>
          <w:p w14:paraId="1210EF4B" w14:textId="77777777" w:rsidR="00F81BF6" w:rsidRPr="0055094A" w:rsidRDefault="00F81BF6" w:rsidP="00D439F8">
            <w:pPr>
              <w:snapToGrid w:val="0"/>
              <w:jc w:val="center"/>
              <w:rPr>
                <w:rFonts w:ascii="Calibri" w:hAnsi="Calibri" w:cs="Calibri"/>
                <w:b/>
                <w:bCs/>
                <w:sz w:val="22"/>
                <w:szCs w:val="22"/>
                <w:lang w:val="pt-PT"/>
              </w:rPr>
            </w:pPr>
            <w:r w:rsidRPr="0055094A">
              <w:rPr>
                <w:rFonts w:ascii="Calibri" w:hAnsi="Calibri" w:cs="Calibri"/>
                <w:b/>
                <w:bCs/>
                <w:sz w:val="22"/>
                <w:szCs w:val="22"/>
                <w:lang w:val="pt-PT"/>
              </w:rPr>
              <w:t>SUBAÇÃO</w:t>
            </w:r>
          </w:p>
        </w:tc>
        <w:tc>
          <w:tcPr>
            <w:tcW w:w="2636" w:type="dxa"/>
            <w:tcBorders>
              <w:top w:val="single" w:sz="8" w:space="0" w:color="000000"/>
              <w:left w:val="single" w:sz="8" w:space="0" w:color="000000"/>
              <w:bottom w:val="single" w:sz="8" w:space="0" w:color="000000"/>
            </w:tcBorders>
          </w:tcPr>
          <w:p w14:paraId="2EB8C91E" w14:textId="77777777" w:rsidR="00F81BF6" w:rsidRPr="0055094A" w:rsidRDefault="00F81BF6" w:rsidP="00D439F8">
            <w:pPr>
              <w:snapToGrid w:val="0"/>
              <w:jc w:val="center"/>
              <w:rPr>
                <w:rFonts w:ascii="Calibri" w:hAnsi="Calibri" w:cs="Calibri"/>
                <w:b/>
                <w:bCs/>
                <w:sz w:val="22"/>
                <w:szCs w:val="22"/>
                <w:lang w:val="pt-PT"/>
              </w:rPr>
            </w:pPr>
            <w:r w:rsidRPr="0055094A">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55094A" w:rsidRDefault="00F81BF6" w:rsidP="00D439F8">
            <w:pPr>
              <w:snapToGrid w:val="0"/>
              <w:jc w:val="center"/>
              <w:rPr>
                <w:rFonts w:ascii="Calibri" w:hAnsi="Calibri" w:cs="Calibri"/>
                <w:b/>
                <w:bCs/>
                <w:sz w:val="22"/>
                <w:szCs w:val="22"/>
                <w:lang w:val="pt-PT"/>
              </w:rPr>
            </w:pPr>
            <w:r w:rsidRPr="0055094A">
              <w:rPr>
                <w:rFonts w:ascii="Calibri" w:hAnsi="Calibri" w:cs="Calibri"/>
                <w:b/>
                <w:bCs/>
                <w:sz w:val="22"/>
                <w:szCs w:val="22"/>
                <w:lang w:val="pt-PT"/>
              </w:rPr>
              <w:t>ELEMENTO DE DESPESA</w:t>
            </w:r>
          </w:p>
        </w:tc>
      </w:tr>
      <w:tr w:rsidR="00F81BF6" w:rsidRPr="0055094A" w14:paraId="52487CDE" w14:textId="77777777" w:rsidTr="00A15D7D">
        <w:trPr>
          <w:trHeight w:val="177"/>
        </w:trPr>
        <w:tc>
          <w:tcPr>
            <w:tcW w:w="3959" w:type="dxa"/>
            <w:tcBorders>
              <w:top w:val="single" w:sz="8" w:space="0" w:color="000000"/>
              <w:left w:val="single" w:sz="8" w:space="0" w:color="000000"/>
              <w:bottom w:val="single" w:sz="8" w:space="0" w:color="000000"/>
            </w:tcBorders>
          </w:tcPr>
          <w:p w14:paraId="03A324D2" w14:textId="2DBD9AA8" w:rsidR="00F81BF6" w:rsidRPr="0055094A" w:rsidRDefault="005031C0" w:rsidP="00D439F8">
            <w:pPr>
              <w:snapToGrid w:val="0"/>
              <w:jc w:val="center"/>
              <w:rPr>
                <w:rFonts w:ascii="Calibri" w:hAnsi="Calibri" w:cs="Calibri"/>
                <w:sz w:val="22"/>
                <w:szCs w:val="22"/>
              </w:rPr>
            </w:pPr>
            <w:r w:rsidRPr="0055094A">
              <w:rPr>
                <w:rFonts w:ascii="Calibri" w:hAnsi="Calibri" w:cs="Calibri"/>
                <w:sz w:val="22"/>
                <w:szCs w:val="22"/>
              </w:rPr>
              <w:t>3201 – 11038 – 12758 – 14842</w:t>
            </w:r>
            <w:r w:rsidR="00A15D7D">
              <w:rPr>
                <w:rFonts w:ascii="Calibri" w:hAnsi="Calibri" w:cs="Calibri"/>
                <w:sz w:val="22"/>
                <w:szCs w:val="22"/>
              </w:rPr>
              <w:t xml:space="preserve"> - 16156</w:t>
            </w:r>
          </w:p>
        </w:tc>
        <w:tc>
          <w:tcPr>
            <w:tcW w:w="2636" w:type="dxa"/>
            <w:tcBorders>
              <w:left w:val="single" w:sz="8" w:space="0" w:color="000000"/>
              <w:bottom w:val="single" w:sz="8" w:space="0" w:color="000000"/>
            </w:tcBorders>
          </w:tcPr>
          <w:p w14:paraId="24C8314E" w14:textId="194B58F6" w:rsidR="00F81BF6" w:rsidRPr="0055094A" w:rsidRDefault="005031C0" w:rsidP="00D439F8">
            <w:pPr>
              <w:snapToGrid w:val="0"/>
              <w:jc w:val="center"/>
              <w:rPr>
                <w:rFonts w:ascii="Calibri" w:hAnsi="Calibri" w:cs="Calibri"/>
                <w:sz w:val="22"/>
                <w:szCs w:val="22"/>
              </w:rPr>
            </w:pPr>
            <w:r w:rsidRPr="0055094A">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46F64669" w:rsidR="00F81BF6" w:rsidRPr="0055094A" w:rsidRDefault="005031C0" w:rsidP="00D439F8">
            <w:pPr>
              <w:snapToGrid w:val="0"/>
              <w:jc w:val="center"/>
              <w:rPr>
                <w:rFonts w:ascii="Calibri" w:hAnsi="Calibri" w:cs="Calibri"/>
                <w:sz w:val="22"/>
                <w:szCs w:val="22"/>
              </w:rPr>
            </w:pPr>
            <w:r w:rsidRPr="0055094A">
              <w:rPr>
                <w:rFonts w:ascii="Calibri" w:hAnsi="Calibri" w:cs="Calibri"/>
                <w:sz w:val="22"/>
                <w:szCs w:val="22"/>
              </w:rPr>
              <w:t>449052</w:t>
            </w:r>
          </w:p>
        </w:tc>
      </w:tr>
    </w:tbl>
    <w:p w14:paraId="41EB234B" w14:textId="77777777" w:rsidR="00F81BF6" w:rsidRPr="007515E5" w:rsidRDefault="00F81BF6" w:rsidP="00F81BF6">
      <w:pPr>
        <w:jc w:val="both"/>
        <w:rPr>
          <w:rFonts w:ascii="Calibri" w:hAnsi="Calibri" w:cs="Calibri"/>
          <w:b/>
          <w:sz w:val="22"/>
          <w:szCs w:val="22"/>
        </w:rPr>
      </w:pPr>
      <w:r w:rsidRPr="0055094A">
        <w:rPr>
          <w:rFonts w:ascii="Calibri" w:hAnsi="Calibri" w:cs="Calibri"/>
          <w:b/>
          <w:sz w:val="22"/>
          <w:szCs w:val="22"/>
        </w:rPr>
        <w:t>CLÁUSULA QUARTA – Do Prazo de Vigência do Contrato</w:t>
      </w:r>
    </w:p>
    <w:p w14:paraId="0F4AC476" w14:textId="72A40618" w:rsidR="00562F8F" w:rsidRPr="00D00E77" w:rsidRDefault="00F81BF6" w:rsidP="00562F8F">
      <w:pPr>
        <w:ind w:firstLine="142"/>
        <w:jc w:val="both"/>
        <w:rPr>
          <w:rFonts w:ascii="Calibri" w:hAnsi="Calibri"/>
        </w:rPr>
      </w:pPr>
      <w:r w:rsidRPr="0055094A">
        <w:rPr>
          <w:rFonts w:ascii="Calibri" w:hAnsi="Calibri" w:cs="Calibri"/>
          <w:b/>
          <w:bCs/>
          <w:szCs w:val="22"/>
        </w:rPr>
        <w:t>I -</w:t>
      </w:r>
      <w:r w:rsidRPr="0055094A">
        <w:rPr>
          <w:rFonts w:ascii="Calibri" w:hAnsi="Calibri" w:cs="Calibri"/>
          <w:bCs/>
          <w:szCs w:val="22"/>
        </w:rPr>
        <w:t xml:space="preserve"> O prazo de vigência deste instrumento tem </w:t>
      </w:r>
      <w:r w:rsidR="00562F8F" w:rsidRPr="0055094A">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E22CA8" w:rsidRPr="0055094A">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0" w:name="_Hlk92890956"/>
      <w:bookmarkStart w:id="1"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0"/>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entre as quais nas Leis nºs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 xml:space="preserve">Administração ou </w:t>
      </w:r>
      <w:r w:rsidRPr="008F6971">
        <w:rPr>
          <w:rFonts w:ascii="Calibri" w:hAnsi="Calibri" w:cs="Calibri"/>
          <w:bCs/>
          <w:color w:val="000000"/>
          <w:sz w:val="22"/>
          <w:szCs w:val="22"/>
        </w:rPr>
        <w:lastRenderedPageBreak/>
        <w:t>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Comunicar a empresa para emissão de Nota Fiscal no que pertine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074C25"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55094A">
            <w:rPr>
              <w:rFonts w:asciiTheme="minorHAnsi" w:hAnsiTheme="minorHAnsi" w:cstheme="minorHAnsi"/>
              <w:b/>
            </w:rPr>
            <w:t>Florianópolis/SC</w:t>
          </w:r>
        </w:sdtContent>
      </w:sdt>
      <w:r w:rsidR="00DC6BAC" w:rsidRPr="0055094A">
        <w:rPr>
          <w:rFonts w:ascii="Calibri" w:hAnsi="Calibri" w:cs="Calibri"/>
          <w:bCs/>
          <w:sz w:val="22"/>
          <w:szCs w:val="22"/>
        </w:rPr>
        <w:t>, conforme datas das assinaturas digitais</w:t>
      </w:r>
      <w:r w:rsidR="00F81BF6" w:rsidRPr="0055094A">
        <w:rPr>
          <w:rFonts w:ascii="Calibri" w:hAnsi="Calibri" w:cs="Calibri"/>
          <w:bCs/>
          <w:sz w:val="22"/>
          <w:szCs w:val="22"/>
        </w:rPr>
        <w:t>.</w:t>
      </w:r>
    </w:p>
    <w:p w14:paraId="7EE99668" w14:textId="01A9BE81" w:rsidR="00F81BF6"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67FE0FD6" w14:textId="77777777" w:rsidR="00D02137" w:rsidRDefault="00D02137" w:rsidP="00F81BF6">
      <w:pPr>
        <w:jc w:val="both"/>
        <w:rPr>
          <w:rFonts w:ascii="Calibri" w:eastAsia="Arial" w:hAnsi="Calibri" w:cs="Calibri"/>
          <w:bCs/>
          <w:sz w:val="22"/>
          <w:szCs w:val="22"/>
        </w:rPr>
      </w:pPr>
    </w:p>
    <w:tbl>
      <w:tblPr>
        <w:tblW w:w="10277" w:type="dxa"/>
        <w:tblInd w:w="80" w:type="dxa"/>
        <w:tblLayout w:type="fixed"/>
        <w:tblCellMar>
          <w:left w:w="70" w:type="dxa"/>
          <w:right w:w="70" w:type="dxa"/>
        </w:tblCellMar>
        <w:tblLook w:val="0000" w:firstRow="0" w:lastRow="0" w:firstColumn="0" w:lastColumn="0" w:noHBand="0" w:noVBand="0"/>
      </w:tblPr>
      <w:tblGrid>
        <w:gridCol w:w="5023"/>
        <w:gridCol w:w="709"/>
        <w:gridCol w:w="4545"/>
      </w:tblGrid>
      <w:tr w:rsidR="00F81BF6" w:rsidRPr="009B21AF" w14:paraId="68D15019" w14:textId="77777777" w:rsidTr="00A47320">
        <w:tc>
          <w:tcPr>
            <w:tcW w:w="502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204DCC7F"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 xml:space="preserve">FUNDAÇÃO UNIVERSIDADE DO ESTADO DE </w:t>
            </w:r>
            <w:r w:rsidR="00A15D7D">
              <w:rPr>
                <w:rFonts w:ascii="Calibri" w:hAnsi="Calibri" w:cs="Calibri"/>
                <w:sz w:val="22"/>
                <w:szCs w:val="22"/>
              </w:rPr>
              <w:t>SC</w:t>
            </w:r>
            <w:r w:rsidRPr="009B21AF">
              <w:rPr>
                <w:rFonts w:ascii="Calibri" w:hAnsi="Calibri" w:cs="Calibri"/>
                <w:sz w:val="22"/>
                <w:szCs w:val="22"/>
              </w:rPr>
              <w:t xml:space="preserve">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09"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19D70CCD" w14:textId="0EE0C330" w:rsidR="00D439AC" w:rsidRPr="00D439AC" w:rsidRDefault="007E6B43" w:rsidP="00A47320">
            <w:pPr>
              <w:ind w:left="-13" w:firstLine="13"/>
              <w:jc w:val="center"/>
              <w:rPr>
                <w:rFonts w:ascii="Calibri" w:hAnsi="Calibri" w:cs="Calibri"/>
                <w:sz w:val="22"/>
                <w:szCs w:val="22"/>
              </w:rPr>
            </w:pPr>
            <w:r w:rsidRPr="007E6B43">
              <w:rPr>
                <w:rFonts w:ascii="Calibri" w:hAnsi="Calibri" w:cs="Calibri"/>
                <w:sz w:val="22"/>
                <w:szCs w:val="22"/>
              </w:rPr>
              <w:t>ATHENAS AUTOMAÇÃO LTDA</w:t>
            </w:r>
          </w:p>
          <w:p w14:paraId="21B99D39" w14:textId="21A03326"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56BCE587" w14:textId="7B79D617" w:rsidR="00FC5800" w:rsidRPr="005711D8" w:rsidRDefault="00FC5800" w:rsidP="00A15D7D">
      <w:pPr>
        <w:rPr>
          <w:rFonts w:ascii="Calibri" w:hAnsi="Calibri" w:cs="Calibri"/>
        </w:rPr>
      </w:pPr>
    </w:p>
    <w:sectPr w:rsidR="00FC5800" w:rsidRPr="005711D8" w:rsidSect="00A15D7D">
      <w:headerReference w:type="default" r:id="rId8"/>
      <w:footerReference w:type="default" r:id="rId9"/>
      <w:pgSz w:w="11907" w:h="16840" w:code="9"/>
      <w:pgMar w:top="851" w:right="851" w:bottom="709"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45D2" w14:textId="4A29E317" w:rsidR="00582966" w:rsidRPr="00582966" w:rsidRDefault="00AE7910" w:rsidP="00582966">
    <w:pPr>
      <w:ind w:left="567"/>
      <w:rPr>
        <w:b/>
        <w:sz w:val="18"/>
        <w:szCs w:val="18"/>
      </w:rPr>
    </w:pPr>
    <w:r w:rsidRPr="005F6D78">
      <w:rPr>
        <w:noProof/>
        <w:lang w:eastAsia="pt-BR"/>
      </w:rPr>
      <w:drawing>
        <wp:inline distT="0" distB="0" distL="0" distR="0" wp14:anchorId="1FD728D9" wp14:editId="1F14F839">
          <wp:extent cx="1295400" cy="438150"/>
          <wp:effectExtent l="0" t="0" r="0" b="0"/>
          <wp:docPr id="3" name="Imagem 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619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4C25"/>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27A"/>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1FC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4829"/>
    <w:rsid w:val="004C5629"/>
    <w:rsid w:val="004C7380"/>
    <w:rsid w:val="004D1524"/>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31C0"/>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94A"/>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6A3E"/>
    <w:rsid w:val="00567C5D"/>
    <w:rsid w:val="00567FCF"/>
    <w:rsid w:val="005711D8"/>
    <w:rsid w:val="0057131B"/>
    <w:rsid w:val="00572C36"/>
    <w:rsid w:val="00575407"/>
    <w:rsid w:val="00575CFD"/>
    <w:rsid w:val="0057616B"/>
    <w:rsid w:val="00577ED2"/>
    <w:rsid w:val="005810B7"/>
    <w:rsid w:val="00582966"/>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369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0E9B"/>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27F2"/>
    <w:rsid w:val="007E5862"/>
    <w:rsid w:val="007E5AFA"/>
    <w:rsid w:val="007E6B43"/>
    <w:rsid w:val="007E73CB"/>
    <w:rsid w:val="007F09A3"/>
    <w:rsid w:val="007F1EBE"/>
    <w:rsid w:val="007F2AF5"/>
    <w:rsid w:val="007F4A02"/>
    <w:rsid w:val="007F5F44"/>
    <w:rsid w:val="007F6A57"/>
    <w:rsid w:val="008025A4"/>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04"/>
    <w:rsid w:val="00872A31"/>
    <w:rsid w:val="00873C76"/>
    <w:rsid w:val="008750C3"/>
    <w:rsid w:val="0088189B"/>
    <w:rsid w:val="0088476D"/>
    <w:rsid w:val="00893586"/>
    <w:rsid w:val="00896CFB"/>
    <w:rsid w:val="008972B0"/>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8F708C"/>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979D5"/>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5D7D"/>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47320"/>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14E6"/>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466C7"/>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137"/>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AC"/>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4E6"/>
    <w:rsid w:val="00D83709"/>
    <w:rsid w:val="00D84E0F"/>
    <w:rsid w:val="00D87318"/>
    <w:rsid w:val="00D92AE2"/>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421F"/>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2CA8"/>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4743"/>
    <w:rsid w:val="00FD656D"/>
    <w:rsid w:val="00FD6874"/>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 w:id="201491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57CCD"/>
    <w:rsid w:val="002611AB"/>
    <w:rsid w:val="003F7607"/>
    <w:rsid w:val="004B2F91"/>
    <w:rsid w:val="00505832"/>
    <w:rsid w:val="0054441A"/>
    <w:rsid w:val="005F14F9"/>
    <w:rsid w:val="006738B0"/>
    <w:rsid w:val="00695DD5"/>
    <w:rsid w:val="006D7639"/>
    <w:rsid w:val="00712F71"/>
    <w:rsid w:val="008F6EA5"/>
    <w:rsid w:val="00930EA8"/>
    <w:rsid w:val="009A05A2"/>
    <w:rsid w:val="00A1342A"/>
    <w:rsid w:val="00A3182D"/>
    <w:rsid w:val="00AA7AFB"/>
    <w:rsid w:val="00B4559A"/>
    <w:rsid w:val="00BA2BC2"/>
    <w:rsid w:val="00D834E6"/>
    <w:rsid w:val="00DC2A55"/>
    <w:rsid w:val="00DC421F"/>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2452</Words>
  <Characters>13242</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15663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leticia.mees@udesc.br</dc:creator>
  <cp:keywords/>
  <dc:description/>
  <cp:lastModifiedBy>LETÍCIA-SEGECON/FPOLIS</cp:lastModifiedBy>
  <cp:revision>9</cp:revision>
  <cp:lastPrinted>2025-10-20T20:21:00Z</cp:lastPrinted>
  <dcterms:created xsi:type="dcterms:W3CDTF">2025-10-20T18:01:00Z</dcterms:created>
  <dcterms:modified xsi:type="dcterms:W3CDTF">2025-10-20T20:37:00Z</dcterms:modified>
</cp:coreProperties>
</file>